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C9" w:rsidRPr="006E40C9" w:rsidRDefault="00976E8C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40C9" w:rsidRPr="006E40C9"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sz w:val="20"/>
          <w:szCs w:val="20"/>
        </w:rPr>
        <w:t>……………, dn. ……………………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6E40C9" w:rsidRPr="006E40C9" w:rsidRDefault="006E40C9" w:rsidP="006E40C9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6E40C9">
        <w:rPr>
          <w:rFonts w:ascii="Times New Roman" w:hAnsi="Times New Roman" w:cs="Times New Roman"/>
          <w:b/>
          <w:bCs/>
          <w:sz w:val="20"/>
          <w:szCs w:val="20"/>
        </w:rPr>
        <w:t>Wykonawca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6E40C9">
        <w:rPr>
          <w:rFonts w:ascii="Times New Roman" w:hAnsi="Times New Roman" w:cs="Times New Roman"/>
          <w:bCs/>
          <w:i/>
          <w:sz w:val="20"/>
          <w:szCs w:val="20"/>
        </w:rPr>
        <w:t>(Nazwa, adres)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40C9" w:rsidRPr="000551DC" w:rsidRDefault="006E40C9" w:rsidP="006E40C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51DC">
        <w:rPr>
          <w:rFonts w:ascii="Times New Roman" w:hAnsi="Times New Roman" w:cs="Times New Roman"/>
          <w:b/>
          <w:sz w:val="20"/>
          <w:szCs w:val="20"/>
        </w:rPr>
        <w:t xml:space="preserve">Oświadczenie o spełnieniu wszystkich warunków udziału w postępowaniu </w:t>
      </w:r>
    </w:p>
    <w:p w:rsidR="006E40C9" w:rsidRPr="003F5754" w:rsidRDefault="00976E8C" w:rsidP="006E40C9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551DC">
        <w:rPr>
          <w:rFonts w:ascii="Times New Roman" w:hAnsi="Times New Roman" w:cs="Times New Roman"/>
          <w:i/>
          <w:sz w:val="20"/>
          <w:szCs w:val="20"/>
        </w:rPr>
        <w:t xml:space="preserve">do zapytania ofertowego nr </w:t>
      </w:r>
      <w:r w:rsidR="00A26359" w:rsidRPr="000551DC">
        <w:rPr>
          <w:rFonts w:ascii="Times New Roman" w:hAnsi="Times New Roman" w:cs="Times New Roman"/>
          <w:i/>
          <w:sz w:val="20"/>
          <w:szCs w:val="20"/>
        </w:rPr>
        <w:t>7</w:t>
      </w:r>
      <w:r w:rsidR="003F5754" w:rsidRPr="000551DC">
        <w:rPr>
          <w:rFonts w:ascii="Times New Roman" w:hAnsi="Times New Roman" w:cs="Times New Roman"/>
          <w:i/>
          <w:sz w:val="20"/>
          <w:szCs w:val="20"/>
        </w:rPr>
        <w:t>/</w:t>
      </w:r>
      <w:r w:rsidR="00B0047C" w:rsidRPr="000551DC">
        <w:rPr>
          <w:rFonts w:ascii="Times New Roman" w:hAnsi="Times New Roman" w:cs="Times New Roman"/>
          <w:i/>
          <w:sz w:val="20"/>
          <w:szCs w:val="20"/>
        </w:rPr>
        <w:t>GTB/</w:t>
      </w:r>
      <w:r w:rsidR="003F5754" w:rsidRPr="000551DC">
        <w:rPr>
          <w:rFonts w:ascii="Times New Roman" w:hAnsi="Times New Roman" w:cs="Times New Roman"/>
          <w:i/>
          <w:sz w:val="20"/>
          <w:szCs w:val="20"/>
        </w:rPr>
        <w:t xml:space="preserve">2017 </w:t>
      </w:r>
      <w:r w:rsidR="00BE432D" w:rsidRPr="000551DC">
        <w:rPr>
          <w:rFonts w:ascii="Times New Roman" w:hAnsi="Times New Roman" w:cs="Times New Roman"/>
          <w:i/>
          <w:sz w:val="20"/>
          <w:szCs w:val="20"/>
        </w:rPr>
        <w:t>z dn.2</w:t>
      </w:r>
      <w:r w:rsidR="008061E8">
        <w:rPr>
          <w:rFonts w:ascii="Times New Roman" w:hAnsi="Times New Roman" w:cs="Times New Roman"/>
          <w:i/>
          <w:sz w:val="20"/>
          <w:szCs w:val="20"/>
        </w:rPr>
        <w:t>2</w:t>
      </w:r>
      <w:bookmarkStart w:id="0" w:name="_GoBack"/>
      <w:bookmarkEnd w:id="0"/>
      <w:r w:rsidR="000551DC">
        <w:rPr>
          <w:rFonts w:ascii="Times New Roman" w:hAnsi="Times New Roman" w:cs="Times New Roman"/>
          <w:i/>
          <w:sz w:val="20"/>
          <w:szCs w:val="20"/>
        </w:rPr>
        <w:t>.09</w:t>
      </w:r>
      <w:r w:rsidR="00E06D7E" w:rsidRPr="000551DC">
        <w:rPr>
          <w:rFonts w:ascii="Times New Roman" w:hAnsi="Times New Roman" w:cs="Times New Roman"/>
          <w:i/>
          <w:sz w:val="20"/>
          <w:szCs w:val="20"/>
        </w:rPr>
        <w:t>.2017</w:t>
      </w:r>
      <w:r w:rsidR="00E5022C" w:rsidRPr="000551DC">
        <w:rPr>
          <w:rFonts w:ascii="Times New Roman" w:hAnsi="Times New Roman" w:cs="Times New Roman"/>
          <w:i/>
          <w:sz w:val="20"/>
          <w:szCs w:val="20"/>
        </w:rPr>
        <w:t>.</w:t>
      </w:r>
      <w:r w:rsidR="003F5754" w:rsidRPr="000551DC">
        <w:rPr>
          <w:rFonts w:ascii="Times New Roman" w:hAnsi="Times New Roman" w:cs="Times New Roman"/>
          <w:i/>
          <w:sz w:val="20"/>
          <w:szCs w:val="20"/>
        </w:rPr>
        <w:t xml:space="preserve"> r.</w:t>
      </w:r>
    </w:p>
    <w:p w:rsidR="006E40C9" w:rsidRPr="006E40C9" w:rsidRDefault="006E40C9" w:rsidP="006E40C9">
      <w:pPr>
        <w:ind w:left="4248"/>
        <w:rPr>
          <w:rFonts w:ascii="Times New Roman" w:hAnsi="Times New Roman" w:cs="Times New Roman"/>
          <w:sz w:val="20"/>
          <w:szCs w:val="20"/>
        </w:rPr>
      </w:pPr>
    </w:p>
    <w:p w:rsidR="00D53E9F" w:rsidRDefault="00D53E9F" w:rsidP="00124C0D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124C0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 posiada minimum 3 letnie doświadczenie w realizacji usług zgodnych z przedmiotem zamówienia.</w:t>
      </w:r>
    </w:p>
    <w:p w:rsidR="00124C0D" w:rsidRDefault="00124C0D" w:rsidP="00124C0D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124C0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Wykonawca zrealizował przynajmniej 5 usług organizacji targów na kwotę powyżej 10 000,00 zł każda. </w:t>
      </w:r>
    </w:p>
    <w:p w:rsidR="00124C0D" w:rsidRPr="00124C0D" w:rsidRDefault="00124C0D" w:rsidP="00124C0D">
      <w:pPr>
        <w:ind w:left="36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6E40C9" w:rsidRPr="00124C0D" w:rsidRDefault="00124C0D" w:rsidP="00124C0D">
      <w:pPr>
        <w:pStyle w:val="Akapitzlist"/>
        <w:ind w:left="72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124C0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 celu potwierdzenia realizacji usług przedstawi</w:t>
      </w:r>
      <w:r w:rsidR="00393B1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a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my</w:t>
      </w:r>
      <w:r w:rsidRPr="00124C0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5 faktur z potwierdzeniami zapłat lub 5 protokołów odbiorów usług.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ind w:left="4248"/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………………….………………………………………………………………………</w:t>
      </w: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E40C9">
        <w:rPr>
          <w:rFonts w:ascii="Times New Roman" w:hAnsi="Times New Roman" w:cs="Times New Roman"/>
          <w:sz w:val="20"/>
          <w:szCs w:val="20"/>
        </w:rPr>
        <w:t>data</w:t>
      </w:r>
      <w:proofErr w:type="gramEnd"/>
      <w:r w:rsidRPr="006E40C9">
        <w:rPr>
          <w:rFonts w:ascii="Times New Roman" w:hAnsi="Times New Roman" w:cs="Times New Roman"/>
          <w:sz w:val="20"/>
          <w:szCs w:val="20"/>
        </w:rPr>
        <w:t xml:space="preserve"> i podpis upoważnionego przedstawiciela Wykonawcy</w:t>
      </w:r>
    </w:p>
    <w:p w:rsidR="00D35284" w:rsidRPr="006E40C9" w:rsidRDefault="00D35284" w:rsidP="006E40C9">
      <w:pPr>
        <w:rPr>
          <w:rFonts w:ascii="Times New Roman" w:hAnsi="Times New Roman" w:cs="Times New Roman"/>
        </w:rPr>
      </w:pPr>
    </w:p>
    <w:sectPr w:rsidR="00D35284" w:rsidRPr="006E40C9" w:rsidSect="00D35284">
      <w:headerReference w:type="default" r:id="rId7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F73" w:rsidRDefault="00044F73" w:rsidP="00AE7D67">
      <w:pPr>
        <w:spacing w:after="0" w:line="240" w:lineRule="auto"/>
      </w:pPr>
      <w:r>
        <w:separator/>
      </w:r>
    </w:p>
  </w:endnote>
  <w:endnote w:type="continuationSeparator" w:id="0">
    <w:p w:rsidR="00044F73" w:rsidRDefault="00044F73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F73" w:rsidRDefault="00044F73" w:rsidP="00AE7D67">
      <w:pPr>
        <w:spacing w:after="0" w:line="240" w:lineRule="auto"/>
      </w:pPr>
      <w:r>
        <w:separator/>
      </w:r>
    </w:p>
  </w:footnote>
  <w:footnote w:type="continuationSeparator" w:id="0">
    <w:p w:rsidR="00044F73" w:rsidRDefault="00044F73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1DA" w:rsidRDefault="00AC71DA">
    <w:pPr>
      <w:pStyle w:val="Nagwek"/>
    </w:pPr>
    <w:r>
      <w:rPr>
        <w:noProof/>
        <w:lang w:eastAsia="pl-PL"/>
      </w:rPr>
      <w:drawing>
        <wp:inline distT="0" distB="0" distL="0" distR="0" wp14:anchorId="28890319" wp14:editId="2B489F24">
          <wp:extent cx="1180158" cy="629107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305" cy="646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</w:t>
    </w:r>
    <w:r>
      <w:rPr>
        <w:noProof/>
        <w:lang w:eastAsia="pl-PL"/>
      </w:rPr>
      <w:drawing>
        <wp:inline distT="0" distB="0" distL="0" distR="0" wp14:anchorId="438328C9">
          <wp:extent cx="154876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eastAsia="pl-PL"/>
      </w:rPr>
      <w:drawing>
        <wp:inline distT="0" distB="0" distL="0" distR="0" wp14:anchorId="3BB220EE">
          <wp:extent cx="1511935" cy="4940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3954022C"/>
    <w:multiLevelType w:val="hybridMultilevel"/>
    <w:tmpl w:val="C4C44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D5447"/>
    <w:multiLevelType w:val="hybridMultilevel"/>
    <w:tmpl w:val="C5C4A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D1151"/>
    <w:multiLevelType w:val="hybridMultilevel"/>
    <w:tmpl w:val="008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12B13"/>
    <w:multiLevelType w:val="hybridMultilevel"/>
    <w:tmpl w:val="6DE6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15"/>
  </w:num>
  <w:num w:numId="18">
    <w:abstractNumId w:val="20"/>
  </w:num>
  <w:num w:numId="19">
    <w:abstractNumId w:val="19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07DC5"/>
    <w:rsid w:val="00044F73"/>
    <w:rsid w:val="0005196E"/>
    <w:rsid w:val="000551DC"/>
    <w:rsid w:val="00086511"/>
    <w:rsid w:val="000A4104"/>
    <w:rsid w:val="000A6FA9"/>
    <w:rsid w:val="000B13D2"/>
    <w:rsid w:val="000C30DC"/>
    <w:rsid w:val="000C66D1"/>
    <w:rsid w:val="00124C0D"/>
    <w:rsid w:val="00184FE0"/>
    <w:rsid w:val="00203F57"/>
    <w:rsid w:val="00212632"/>
    <w:rsid w:val="002661E5"/>
    <w:rsid w:val="002A01EA"/>
    <w:rsid w:val="00393B14"/>
    <w:rsid w:val="003C5649"/>
    <w:rsid w:val="003F5754"/>
    <w:rsid w:val="00467B81"/>
    <w:rsid w:val="004A0C23"/>
    <w:rsid w:val="00541E78"/>
    <w:rsid w:val="00644A1E"/>
    <w:rsid w:val="006859AB"/>
    <w:rsid w:val="006E40C9"/>
    <w:rsid w:val="007113E9"/>
    <w:rsid w:val="00735958"/>
    <w:rsid w:val="007635CA"/>
    <w:rsid w:val="007906DD"/>
    <w:rsid w:val="008061E8"/>
    <w:rsid w:val="00806C31"/>
    <w:rsid w:val="008F0491"/>
    <w:rsid w:val="00910C66"/>
    <w:rsid w:val="00937188"/>
    <w:rsid w:val="00976E8C"/>
    <w:rsid w:val="009B09EC"/>
    <w:rsid w:val="00A26359"/>
    <w:rsid w:val="00A3392D"/>
    <w:rsid w:val="00A64E39"/>
    <w:rsid w:val="00AC71DA"/>
    <w:rsid w:val="00AE340C"/>
    <w:rsid w:val="00AE7D67"/>
    <w:rsid w:val="00B0047C"/>
    <w:rsid w:val="00B045FA"/>
    <w:rsid w:val="00B813D2"/>
    <w:rsid w:val="00BA395F"/>
    <w:rsid w:val="00BE432D"/>
    <w:rsid w:val="00C503C3"/>
    <w:rsid w:val="00C76D00"/>
    <w:rsid w:val="00D35284"/>
    <w:rsid w:val="00D53E9F"/>
    <w:rsid w:val="00D84403"/>
    <w:rsid w:val="00DA2C64"/>
    <w:rsid w:val="00DA4588"/>
    <w:rsid w:val="00DD7FCA"/>
    <w:rsid w:val="00E030E0"/>
    <w:rsid w:val="00E06D7E"/>
    <w:rsid w:val="00E26FE3"/>
    <w:rsid w:val="00E31941"/>
    <w:rsid w:val="00E4378B"/>
    <w:rsid w:val="00E5022C"/>
    <w:rsid w:val="00E74781"/>
    <w:rsid w:val="00ED6A35"/>
    <w:rsid w:val="00EF00B4"/>
    <w:rsid w:val="00F54645"/>
    <w:rsid w:val="00F8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5</cp:revision>
  <dcterms:created xsi:type="dcterms:W3CDTF">2017-07-31T12:55:00Z</dcterms:created>
  <dcterms:modified xsi:type="dcterms:W3CDTF">2017-09-22T08:20:00Z</dcterms:modified>
</cp:coreProperties>
</file>